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45712A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45712A">
              <w:rPr>
                <w:rFonts w:ascii="Liberation Serif" w:hAnsi="Liberation Serif"/>
                <w:sz w:val="24"/>
                <w:szCs w:val="24"/>
                <w:u w:val="single"/>
              </w:rPr>
              <w:t>18.03.2024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45712A">
              <w:rPr>
                <w:rFonts w:ascii="Liberation Serif" w:hAnsi="Liberation Serif"/>
                <w:sz w:val="24"/>
                <w:szCs w:val="24"/>
                <w:u w:val="single"/>
              </w:rPr>
              <w:t>482</w:t>
            </w:r>
            <w:bookmarkStart w:id="0" w:name="_GoBack"/>
            <w:bookmarkEnd w:id="0"/>
          </w:p>
          <w:p w:rsidR="001414A3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организации для управления многоквартирным</w:t>
            </w:r>
            <w:r w:rsidR="00494A1E">
              <w:rPr>
                <w:rFonts w:ascii="Liberation Serif" w:hAnsi="Liberation Serif"/>
                <w:sz w:val="24"/>
                <w:szCs w:val="24"/>
              </w:rPr>
              <w:t xml:space="preserve">  домом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494A1E">
              <w:rPr>
                <w:rFonts w:ascii="Liberation Serif" w:hAnsi="Liberation Serif"/>
                <w:sz w:val="24"/>
                <w:szCs w:val="24"/>
              </w:rPr>
              <w:t>расположенным по адресу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494A1E">
              <w:rPr>
                <w:rFonts w:ascii="Liberation Serif" w:hAnsi="Liberation Serif"/>
                <w:sz w:val="24"/>
                <w:szCs w:val="24"/>
              </w:rPr>
              <w:t xml:space="preserve"> с. Колчедан, ул. Беляева,</w:t>
            </w:r>
            <w:r w:rsidR="005B577B">
              <w:rPr>
                <w:rFonts w:ascii="Liberation Serif" w:hAnsi="Liberation Serif"/>
                <w:sz w:val="24"/>
                <w:szCs w:val="24"/>
              </w:rPr>
              <w:t xml:space="preserve"> д.3.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5B577B" w:rsidRPr="00B759A3" w:rsidRDefault="00F30884" w:rsidP="005B577B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494A1E">
        <w:rPr>
          <w:rFonts w:ascii="Liberation Serif" w:hAnsi="Liberation Serif"/>
          <w:bCs/>
        </w:rPr>
        <w:t>иков помещений в многоквартирном</w:t>
      </w:r>
      <w:r w:rsidRPr="00B759A3">
        <w:rPr>
          <w:rFonts w:ascii="Liberation Serif" w:hAnsi="Liberation Serif"/>
          <w:bCs/>
        </w:rPr>
        <w:t xml:space="preserve"> </w:t>
      </w:r>
      <w:r w:rsidR="00494A1E">
        <w:rPr>
          <w:rFonts w:ascii="Liberation Serif" w:hAnsi="Liberation Serif"/>
          <w:bCs/>
        </w:rPr>
        <w:t>доме</w:t>
      </w:r>
      <w:r w:rsidR="00A73011">
        <w:rPr>
          <w:rFonts w:ascii="Liberation Serif" w:hAnsi="Liberation Serif"/>
          <w:bCs/>
        </w:rPr>
        <w:t>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494A1E">
        <w:rPr>
          <w:rFonts w:ascii="Liberation Serif" w:hAnsi="Liberation Serif"/>
        </w:rPr>
        <w:t>расположенном по адресу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>Свердловская область, Каменский район</w:t>
      </w:r>
      <w:r w:rsidR="009323A9">
        <w:rPr>
          <w:rFonts w:ascii="Liberation Serif" w:hAnsi="Liberation Serif"/>
          <w:bCs/>
        </w:rPr>
        <w:t xml:space="preserve"> </w:t>
      </w:r>
      <w:r w:rsidR="00494A1E">
        <w:rPr>
          <w:rFonts w:ascii="Liberation Serif" w:hAnsi="Liberation Serif"/>
        </w:rPr>
        <w:t xml:space="preserve"> с. Колчедан, ул. Беляева,</w:t>
      </w:r>
      <w:r w:rsidR="005B577B">
        <w:rPr>
          <w:rFonts w:ascii="Liberation Serif" w:hAnsi="Liberation Serif"/>
        </w:rPr>
        <w:t xml:space="preserve"> д.3.</w:t>
      </w:r>
    </w:p>
    <w:p w:rsidR="00F42D31" w:rsidRPr="00B759A3" w:rsidRDefault="00F42D31" w:rsidP="007B21DC">
      <w:pPr>
        <w:jc w:val="both"/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Pr="00B759A3" w:rsidRDefault="00A7301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5B577B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9323A9" w:rsidRDefault="009323A9" w:rsidP="005B577B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>Реквизиты банковского счета для перечисления сре</w:t>
      </w:r>
      <w:proofErr w:type="gramStart"/>
      <w:r>
        <w:rPr>
          <w:rFonts w:ascii="Liberation Serif" w:hAnsi="Liberation Serif"/>
        </w:rPr>
        <w:t>дств в к</w:t>
      </w:r>
      <w:proofErr w:type="gramEnd"/>
      <w:r>
        <w:rPr>
          <w:rFonts w:ascii="Liberation Serif" w:hAnsi="Liberation Serif"/>
        </w:rPr>
        <w:t xml:space="preserve">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</w:t>
      </w:r>
      <w:proofErr w:type="gramStart"/>
      <w:r w:rsidR="00A9020E" w:rsidRPr="00285CDE">
        <w:rPr>
          <w:rFonts w:ascii="Liberation Serif" w:hAnsi="Liberation Serif"/>
        </w:rPr>
        <w:t xml:space="preserve"> )</w:t>
      </w:r>
      <w:proofErr w:type="gramEnd"/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</w:t>
      </w:r>
      <w:proofErr w:type="gramStart"/>
      <w:r w:rsidRPr="00285CDE">
        <w:rPr>
          <w:rFonts w:ascii="Liberation Serif" w:hAnsi="Liberation Serif"/>
          <w:sz w:val="24"/>
          <w:szCs w:val="24"/>
        </w:rPr>
        <w:t>и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 xml:space="preserve">артирным домом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 xml:space="preserve">а обязательств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 xml:space="preserve">щего имущества </w:t>
      </w:r>
      <w:proofErr w:type="gramStart"/>
      <w:r w:rsidR="00871852" w:rsidRPr="00285CDE">
        <w:rPr>
          <w:rFonts w:ascii="Liberation Serif" w:hAnsi="Liberation Serif"/>
          <w:sz w:val="24"/>
          <w:szCs w:val="24"/>
        </w:rPr>
        <w:t xml:space="preserve">( </w:t>
      </w:r>
      <w:proofErr w:type="gramEnd"/>
      <w:r w:rsidR="00871852" w:rsidRPr="00285CDE">
        <w:rPr>
          <w:rFonts w:ascii="Liberation Serif" w:hAnsi="Liberation Serif"/>
          <w:sz w:val="24"/>
          <w:szCs w:val="24"/>
        </w:rPr>
        <w:t>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 xml:space="preserve">Формы и способы осуществления собственниками помещений в многоквартирном доме и лицами, принявшими помещения, </w:t>
      </w:r>
      <w:proofErr w:type="gramStart"/>
      <w:r w:rsidRPr="00285CDE">
        <w:rPr>
          <w:rFonts w:ascii="Liberation Serif" w:hAnsi="Liberation Serif"/>
          <w:sz w:val="24"/>
          <w:szCs w:val="24"/>
        </w:rPr>
        <w:t>контроля за</w:t>
      </w:r>
      <w:proofErr w:type="gramEnd"/>
      <w:r w:rsidRPr="00285CDE">
        <w:rPr>
          <w:rFonts w:ascii="Liberation Serif" w:hAnsi="Liberation Serif"/>
          <w:sz w:val="24"/>
          <w:szCs w:val="24"/>
        </w:rPr>
        <w:t xml:space="preserve">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 </w:t>
      </w:r>
      <w:r w:rsidRPr="00285CDE">
        <w:rPr>
          <w:rFonts w:ascii="Liberation Serif" w:hAnsi="Liberation Serif"/>
        </w:rPr>
        <w:t xml:space="preserve"> </w:t>
      </w:r>
      <w:r w:rsidR="00494A1E">
        <w:rPr>
          <w:rFonts w:ascii="Liberation Serif" w:hAnsi="Liberation Serif"/>
        </w:rPr>
        <w:t>домом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777923" w:rsidRPr="00285CDE">
        <w:rPr>
          <w:rFonts w:ascii="Liberation Serif" w:hAnsi="Liberation Serif"/>
        </w:rPr>
        <w:t xml:space="preserve">расположенным по адресу: </w:t>
      </w:r>
      <w:r w:rsidR="00777923" w:rsidRPr="00285CDE">
        <w:rPr>
          <w:rFonts w:ascii="Liberation Serif" w:hAnsi="Liberation Serif"/>
          <w:bCs/>
        </w:rPr>
        <w:t>Свердловская область, Каменский район</w:t>
      </w:r>
      <w:r w:rsidR="009323A9">
        <w:rPr>
          <w:rFonts w:ascii="Liberation Serif" w:hAnsi="Liberation Serif"/>
          <w:bCs/>
        </w:rPr>
        <w:t xml:space="preserve">, </w:t>
      </w:r>
      <w:r w:rsidR="00494A1E">
        <w:rPr>
          <w:rFonts w:ascii="Liberation Serif" w:hAnsi="Liberation Serif"/>
        </w:rPr>
        <w:t xml:space="preserve"> с. Колчедан, ул. Беляева,</w:t>
      </w:r>
      <w:r w:rsidR="005B577B">
        <w:rPr>
          <w:rFonts w:ascii="Liberation Serif" w:hAnsi="Liberation Serif"/>
        </w:rPr>
        <w:t xml:space="preserve"> д.3.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B500A7">
        <w:rPr>
          <w:rFonts w:ascii="Liberation Serif" w:hAnsi="Liberation Serif"/>
        </w:rPr>
        <w:t>10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>Если организатор конкурса отказался от проведения конкурса, то организатор конкурса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такого решения обязаны разместить извещение об отказе от проведения конкурса на официальном сайте. В течени</w:t>
      </w:r>
      <w:proofErr w:type="gramStart"/>
      <w:r>
        <w:rPr>
          <w:rFonts w:ascii="Liberation Serif" w:hAnsi="Liberation Serif" w:cs="Times New Roman"/>
          <w:sz w:val="24"/>
          <w:szCs w:val="24"/>
        </w:rPr>
        <w:t>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 xml:space="preserve"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2E62FA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="002E62FA">
        <w:rPr>
          <w:rFonts w:ascii="Liberation Serif" w:hAnsi="Liberation Serif" w:cs="Times New Roman"/>
          <w:sz w:val="24"/>
          <w:szCs w:val="24"/>
        </w:rPr>
        <w:t xml:space="preserve">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</w:t>
      </w:r>
      <w:proofErr w:type="gramStart"/>
      <w:r>
        <w:rPr>
          <w:rFonts w:ascii="Liberation Serif" w:hAnsi="Liberation Serif"/>
        </w:rPr>
        <w:t>позднее</w:t>
      </w:r>
      <w:proofErr w:type="gramEnd"/>
      <w:r>
        <w:rPr>
          <w:rFonts w:ascii="Liberation Serif" w:hAnsi="Liberation Serif"/>
        </w:rPr>
        <w:t xml:space="preserve">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 xml:space="preserve">многоквартирном доме, - на досках объявлений, размещенных во всех подъездах многоквартирного дома или в пределах земельного участка, на </w:t>
      </w:r>
      <w:proofErr w:type="gramStart"/>
      <w:r w:rsidR="006350EA">
        <w:rPr>
          <w:rFonts w:ascii="Liberation Serif" w:hAnsi="Liberation Serif"/>
        </w:rPr>
        <w:t>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  <w:proofErr w:type="gramEnd"/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</w:t>
      </w:r>
      <w:proofErr w:type="gramStart"/>
      <w:r w:rsidR="006350EA">
        <w:rPr>
          <w:rFonts w:ascii="Liberation Serif" w:hAnsi="Liberation Serif"/>
        </w:rPr>
        <w:t>и</w:t>
      </w:r>
      <w:proofErr w:type="gramEnd"/>
      <w:r w:rsidR="006350EA">
        <w:rPr>
          <w:rFonts w:ascii="Liberation Serif" w:hAnsi="Liberation Serif"/>
        </w:rPr>
        <w:t xml:space="preserve">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>. В течени</w:t>
      </w:r>
      <w:proofErr w:type="gramStart"/>
      <w:r w:rsidR="00ED5AD8">
        <w:rPr>
          <w:rFonts w:ascii="Liberation Serif" w:hAnsi="Liberation Serif"/>
        </w:rPr>
        <w:t>и</w:t>
      </w:r>
      <w:proofErr w:type="gramEnd"/>
      <w:r w:rsidR="00ED5AD8">
        <w:rPr>
          <w:rFonts w:ascii="Liberation Serif" w:hAnsi="Liberation Serif"/>
        </w:rPr>
        <w:t xml:space="preserve">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</w:t>
      </w:r>
      <w:proofErr w:type="gramStart"/>
      <w:r>
        <w:rPr>
          <w:rFonts w:ascii="Liberation Serif" w:hAnsi="Liberation Serif"/>
          <w:sz w:val="24"/>
          <w:szCs w:val="24"/>
        </w:rPr>
        <w:t>и</w:t>
      </w:r>
      <w:proofErr w:type="gramEnd"/>
      <w:r>
        <w:rPr>
          <w:rFonts w:ascii="Liberation Serif" w:hAnsi="Liberation Serif"/>
          <w:sz w:val="24"/>
          <w:szCs w:val="24"/>
        </w:rPr>
        <w:t xml:space="preserve"> 3 месяцев с даты окончания срока подачи заявок проводит новый конкурс в соответствии с настоящими правилами. </w:t>
      </w:r>
      <w:proofErr w:type="gramStart"/>
      <w:r>
        <w:rPr>
          <w:rFonts w:ascii="Liberation Serif" w:hAnsi="Liberation Serif"/>
          <w:sz w:val="24"/>
          <w:szCs w:val="24"/>
        </w:rPr>
        <w:t>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</w:t>
      </w:r>
      <w:proofErr w:type="gramEnd"/>
      <w:r>
        <w:rPr>
          <w:rFonts w:ascii="Liberation Serif" w:hAnsi="Liberation Serif"/>
          <w:sz w:val="24"/>
          <w:szCs w:val="24"/>
        </w:rPr>
        <w:t xml:space="preserve">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5B577B" w:rsidRDefault="005B577B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5B577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5E1621" w:rsidRPr="00CD06BC" w:rsidRDefault="005E1621" w:rsidP="005B577B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E1621" w:rsidRPr="00CD06B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E1621" w:rsidRPr="004F513C" w:rsidRDefault="005E1621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</w:t>
      </w:r>
      <w:r w:rsidR="00494A1E">
        <w:rPr>
          <w:rFonts w:ascii="Liberation Serif" w:hAnsi="Liberation Serif"/>
        </w:rPr>
        <w:t>управления многоквартирным  домом</w:t>
      </w:r>
      <w:r w:rsidRPr="00CD06BC">
        <w:rPr>
          <w:rFonts w:ascii="Liberation Serif" w:hAnsi="Liberation Serif"/>
        </w:rPr>
        <w:t xml:space="preserve">, </w:t>
      </w:r>
    </w:p>
    <w:p w:rsidR="005E1621" w:rsidRPr="00CD06BC" w:rsidRDefault="00494A1E" w:rsidP="005B577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расположенным</w:t>
      </w:r>
      <w:proofErr w:type="gramEnd"/>
      <w:r>
        <w:rPr>
          <w:rFonts w:ascii="Liberation Serif" w:hAnsi="Liberation Serif"/>
        </w:rPr>
        <w:t xml:space="preserve"> по адресу</w:t>
      </w:r>
      <w:r w:rsidR="005E1621" w:rsidRPr="00CD06BC">
        <w:rPr>
          <w:rFonts w:ascii="Liberation Serif" w:hAnsi="Liberation Serif"/>
        </w:rPr>
        <w:t xml:space="preserve">: </w:t>
      </w:r>
    </w:p>
    <w:p w:rsidR="005B577B" w:rsidRDefault="00A73011" w:rsidP="009323A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</w:t>
      </w:r>
      <w:r w:rsidRPr="00A73011">
        <w:rPr>
          <w:rFonts w:ascii="Liberation Serif" w:hAnsi="Liberation Serif"/>
        </w:rPr>
        <w:t xml:space="preserve"> </w:t>
      </w:r>
      <w:r w:rsidRPr="00A73011">
        <w:rPr>
          <w:rFonts w:ascii="Liberation Serif" w:hAnsi="Liberation Serif"/>
          <w:bCs/>
        </w:rPr>
        <w:t>Свердловская область, Каменский район</w:t>
      </w:r>
      <w:r w:rsidR="009323A9"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</w:rPr>
        <w:t xml:space="preserve"> </w:t>
      </w:r>
      <w:proofErr w:type="gramStart"/>
      <w:r w:rsidR="005B577B">
        <w:rPr>
          <w:rFonts w:ascii="Liberation Serif" w:hAnsi="Liberation Serif"/>
        </w:rPr>
        <w:t>с</w:t>
      </w:r>
      <w:proofErr w:type="gramEnd"/>
      <w:r w:rsidR="005B577B">
        <w:rPr>
          <w:rFonts w:ascii="Liberation Serif" w:hAnsi="Liberation Serif"/>
        </w:rPr>
        <w:t xml:space="preserve">. </w:t>
      </w:r>
    </w:p>
    <w:p w:rsidR="005B577B" w:rsidRPr="00B759A3" w:rsidRDefault="005B577B" w:rsidP="005B577B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</w:t>
      </w:r>
      <w:r w:rsidR="009323A9">
        <w:rPr>
          <w:rFonts w:ascii="Liberation Serif" w:hAnsi="Liberation Serif"/>
        </w:rPr>
        <w:t xml:space="preserve">                      </w:t>
      </w:r>
      <w:r w:rsidR="00DD7E1C">
        <w:rPr>
          <w:rFonts w:ascii="Liberation Serif" w:hAnsi="Liberation Serif"/>
        </w:rPr>
        <w:t xml:space="preserve"> </w:t>
      </w:r>
      <w:r w:rsidR="00494A1E">
        <w:rPr>
          <w:rFonts w:ascii="Liberation Serif" w:hAnsi="Liberation Serif"/>
        </w:rPr>
        <w:t xml:space="preserve"> Колчедан, ул. Беляева,</w:t>
      </w:r>
      <w:r w:rsidR="009323A9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д.3.</w:t>
      </w:r>
    </w:p>
    <w:p w:rsidR="00A73011" w:rsidRPr="00A73011" w:rsidRDefault="00A73011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A73011" w:rsidRPr="00C302CB" w:rsidRDefault="006938B0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</w:t>
      </w:r>
      <w:r w:rsidR="005B577B">
        <w:rPr>
          <w:rFonts w:ascii="Liberation Serif" w:hAnsi="Liberation Serif"/>
          <w:bCs/>
        </w:rPr>
        <w:t xml:space="preserve"> </w:t>
      </w:r>
    </w:p>
    <w:p w:rsidR="005E1621" w:rsidRPr="004F513C" w:rsidRDefault="00A7301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>, расположенны</w:t>
            </w:r>
            <w:proofErr w:type="gramStart"/>
            <w:r w:rsidR="00C302CB">
              <w:rPr>
                <w:rFonts w:ascii="Liberation Serif" w:hAnsi="Liberation Serif"/>
                <w:sz w:val="24"/>
                <w:szCs w:val="24"/>
              </w:rPr>
              <w:t>м(</w:t>
            </w:r>
            <w:proofErr w:type="gramEnd"/>
            <w:r w:rsidR="00C302CB">
              <w:rPr>
                <w:rFonts w:ascii="Liberation Serif" w:hAnsi="Liberation Serif"/>
                <w:sz w:val="24"/>
                <w:szCs w:val="24"/>
              </w:rPr>
              <w:t xml:space="preserve">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lastRenderedPageBreak/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9C278F" w:rsidRDefault="009323A9" w:rsidP="001656C6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9C278F" w:rsidRPr="00CD06BC" w:rsidRDefault="00494A1E" w:rsidP="00494A1E">
      <w:pPr>
        <w:pStyle w:val="HTML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</w:t>
      </w:r>
      <w:r w:rsidR="009C278F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9C278F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9C278F"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9C278F" w:rsidRPr="00CD06BC" w:rsidRDefault="009C278F" w:rsidP="009C278F">
      <w:pPr>
        <w:pStyle w:val="ConsPlusNonformat0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9C278F" w:rsidRPr="004F513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9C278F" w:rsidRPr="00CD06B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9C278F" w:rsidRPr="004F513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9C278F" w:rsidRPr="00CD06B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9C278F" w:rsidRPr="004F513C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9C278F" w:rsidRPr="007B71AB" w:rsidRDefault="009C278F" w:rsidP="009C278F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7B71AB">
        <w:rPr>
          <w:rFonts w:ascii="Liberation Serif" w:hAnsi="Liberation Serif"/>
        </w:rPr>
        <w:t xml:space="preserve">с. </w:t>
      </w:r>
      <w:r>
        <w:rPr>
          <w:rFonts w:ascii="Liberation Serif" w:hAnsi="Liberation Serif"/>
        </w:rPr>
        <w:t>Колчедан</w:t>
      </w:r>
      <w:r w:rsidRPr="007B71AB">
        <w:rPr>
          <w:rFonts w:ascii="Liberation Serif" w:hAnsi="Liberation Serif"/>
        </w:rPr>
        <w:t xml:space="preserve">, ул. </w:t>
      </w:r>
      <w:r>
        <w:rPr>
          <w:rFonts w:ascii="Liberation Serif" w:hAnsi="Liberation Serif"/>
        </w:rPr>
        <w:t>Беляева, д. 3</w:t>
      </w:r>
    </w:p>
    <w:p w:rsidR="009C278F" w:rsidRPr="000327C3" w:rsidRDefault="009C278F" w:rsidP="000327C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9C278F" w:rsidRPr="00CD06BC" w:rsidRDefault="009C278F" w:rsidP="009C278F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9C278F" w:rsidRPr="00CD06BC" w:rsidRDefault="009C278F" w:rsidP="009C278F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9C278F" w:rsidRPr="00CD06BC" w:rsidRDefault="009C278F" w:rsidP="009C278F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9C278F" w:rsidRPr="00CD06BC" w:rsidRDefault="009C278F" w:rsidP="009C278F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9C278F" w:rsidRPr="007B71AB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>
        <w:rPr>
          <w:rFonts w:ascii="Liberation Serif" w:hAnsi="Liberation Serif" w:cs="Times New Roman"/>
          <w:sz w:val="24"/>
          <w:szCs w:val="24"/>
        </w:rPr>
        <w:t xml:space="preserve">о дома: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                     </w:t>
      </w:r>
      <w:r w:rsidRPr="00454702">
        <w:rPr>
          <w:rFonts w:ascii="Liberation Serif" w:hAnsi="Liberation Serif"/>
          <w:sz w:val="24"/>
          <w:szCs w:val="24"/>
        </w:rPr>
        <w:t xml:space="preserve">с. Колчедан, ул. Беляева, д. </w:t>
      </w:r>
      <w:r>
        <w:rPr>
          <w:rFonts w:ascii="Liberation Serif" w:hAnsi="Liberation Serif"/>
          <w:sz w:val="24"/>
          <w:szCs w:val="24"/>
        </w:rPr>
        <w:t>3</w:t>
      </w:r>
    </w:p>
    <w:p w:rsidR="009C278F" w:rsidRPr="005A5AE1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66:12:6301003:167</w:t>
      </w:r>
    </w:p>
    <w:p w:rsidR="009C278F" w:rsidRPr="00CA3008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1981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9C278F" w:rsidRPr="00FC7493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16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9C278F" w:rsidRPr="00FC7493" w:rsidRDefault="009C278F" w:rsidP="009C278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9C278F" w:rsidRPr="00CD06BC" w:rsidRDefault="009C278F" w:rsidP="009C278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9C278F" w:rsidRPr="00CD06BC" w:rsidRDefault="009C278F" w:rsidP="009C278F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9C278F" w:rsidRPr="00E16A92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Pr="0006450F">
        <w:rPr>
          <w:rFonts w:ascii="Liberation Serif" w:hAnsi="Liberation Serif" w:cs="Times New Roman"/>
          <w:sz w:val="24"/>
          <w:szCs w:val="24"/>
        </w:rPr>
        <w:t>725,5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725,5  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 xml:space="preserve">–            </w:t>
      </w:r>
      <w:proofErr w:type="spellStart"/>
      <w:r>
        <w:rPr>
          <w:rFonts w:ascii="Liberation Serif" w:hAnsi="Liberation Serif" w:cs="Times New Roman"/>
          <w:sz w:val="24"/>
          <w:szCs w:val="24"/>
        </w:rPr>
        <w:t>кв</w:t>
      </w:r>
      <w:proofErr w:type="gramStart"/>
      <w:r>
        <w:rPr>
          <w:rFonts w:ascii="Liberation Serif" w:hAnsi="Liberation Serif" w:cs="Times New Roman"/>
          <w:sz w:val="24"/>
          <w:szCs w:val="24"/>
        </w:rPr>
        <w:t>.м</w:t>
      </w:r>
      <w:proofErr w:type="spellEnd"/>
      <w:proofErr w:type="gramEnd"/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9C278F" w:rsidRPr="00CD06BC" w:rsidRDefault="009C278F" w:rsidP="009C278F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9C278F" w:rsidRPr="00074CCF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E16A92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CD06BC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9C278F" w:rsidRPr="00FB74A8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нет данных</w:t>
      </w:r>
    </w:p>
    <w:p w:rsidR="009C278F" w:rsidRPr="00CA3008" w:rsidRDefault="009C278F" w:rsidP="009C278F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>а – нет данных</w:t>
      </w:r>
    </w:p>
    <w:p w:rsidR="009C278F" w:rsidRPr="00A24D33" w:rsidRDefault="009C278F" w:rsidP="009C278F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9C278F" w:rsidRPr="00A24D33" w:rsidTr="009C278F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9C278F" w:rsidRPr="00A24D33" w:rsidTr="009C278F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ж/б </w:t>
            </w:r>
            <w:proofErr w:type="gramStart"/>
            <w:r>
              <w:rPr>
                <w:rFonts w:ascii="Liberation Serif" w:eastAsia="Lucida Sans Unicode" w:hAnsi="Liberation Serif" w:cs="Mangal"/>
                <w:lang w:eastAsia="hi-IN" w:bidi="hi-IN"/>
              </w:rPr>
              <w:t>крупноблочный</w:t>
            </w:r>
            <w:proofErr w:type="gramEnd"/>
            <w:r>
              <w:rPr>
                <w:rFonts w:ascii="Liberation Serif" w:eastAsia="Lucida Sans Unicode" w:hAnsi="Liberation Serif" w:cs="Mangal"/>
                <w:lang w:eastAsia="hi-IN" w:bidi="hi-IN"/>
              </w:rPr>
              <w:t>, ж/б блоки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9C278F" w:rsidRPr="00A24D33" w:rsidTr="009C278F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панели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9C278F" w:rsidRPr="00A24D33" w:rsidTr="009C278F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9C278F" w:rsidRPr="00A24D33" w:rsidTr="009C278F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9C278F" w:rsidRPr="00A24D33" w:rsidTr="009C278F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9C278F" w:rsidRPr="00A24D33" w:rsidTr="009C278F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44089" w:rsidRDefault="009C278F" w:rsidP="009C278F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44089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9C278F" w:rsidRPr="00A24D33" w:rsidTr="009C278F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8F" w:rsidRPr="00A24D33" w:rsidRDefault="009C278F" w:rsidP="009C278F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9C278F" w:rsidRDefault="009C278F" w:rsidP="009C278F">
      <w:pPr>
        <w:jc w:val="both"/>
        <w:rPr>
          <w:rFonts w:ascii="Liberation Serif" w:hAnsi="Liberation Serif"/>
        </w:rPr>
      </w:pPr>
    </w:p>
    <w:p w:rsidR="009C278F" w:rsidRDefault="000327C3" w:rsidP="009C278F">
      <w:r>
        <w:rPr>
          <w:rFonts w:ascii="Liberation Serif" w:hAnsi="Liberation Serif"/>
        </w:rPr>
        <w:t xml:space="preserve"> </w:t>
      </w:r>
    </w:p>
    <w:p w:rsidR="009C278F" w:rsidRDefault="009C278F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0327C3" w:rsidRDefault="000327C3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0327C3" w:rsidRDefault="000327C3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0327C3" w:rsidRDefault="000327C3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0327C3" w:rsidRDefault="000327C3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0327C3" w:rsidRDefault="000327C3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0327C3" w:rsidRDefault="000327C3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EF1256" w:rsidRDefault="00EF1256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1656C6" w:rsidRPr="00CD06BC" w:rsidRDefault="00494A1E" w:rsidP="00494A1E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 </w:t>
      </w:r>
      <w:r w:rsidR="001656C6">
        <w:rPr>
          <w:rFonts w:ascii="Liberation Serif" w:hAnsi="Liberation Serif"/>
        </w:rPr>
        <w:t xml:space="preserve">Приложение </w:t>
      </w:r>
      <w:r w:rsidR="001656C6">
        <w:rPr>
          <w:rFonts w:ascii="Liberation Serif" w:hAnsi="Liberation Serif"/>
          <w:lang w:val="en-US"/>
        </w:rPr>
        <w:t>N</w:t>
      </w:r>
      <w:r w:rsidR="001656C6">
        <w:rPr>
          <w:rFonts w:ascii="Liberation Serif" w:hAnsi="Liberation Serif"/>
        </w:rPr>
        <w:t xml:space="preserve"> 3</w:t>
      </w:r>
    </w:p>
    <w:p w:rsidR="001656C6" w:rsidRPr="00CD06BC" w:rsidRDefault="001656C6" w:rsidP="00E44702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1656C6" w:rsidRPr="00CD06B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1656C6" w:rsidRPr="004F513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управления многоквартирным</w:t>
      </w:r>
      <w:r>
        <w:rPr>
          <w:rFonts w:ascii="Liberation Serif" w:hAnsi="Liberation Serif"/>
        </w:rPr>
        <w:t>и</w:t>
      </w:r>
      <w:r w:rsidR="00E44702">
        <w:rPr>
          <w:rFonts w:ascii="Liberation Serif" w:hAnsi="Liberation Serif"/>
        </w:rPr>
        <w:t xml:space="preserve">  дома</w:t>
      </w:r>
      <w:r w:rsidRPr="00CD06BC">
        <w:rPr>
          <w:rFonts w:ascii="Liberation Serif" w:hAnsi="Liberation Serif"/>
        </w:rPr>
        <w:t>м</w:t>
      </w:r>
      <w:r>
        <w:rPr>
          <w:rFonts w:ascii="Liberation Serif" w:hAnsi="Liberation Serif"/>
        </w:rPr>
        <w:t>и</w:t>
      </w:r>
      <w:r w:rsidRPr="00CD06BC">
        <w:rPr>
          <w:rFonts w:ascii="Liberation Serif" w:hAnsi="Liberation Serif"/>
        </w:rPr>
        <w:t xml:space="preserve">, </w:t>
      </w:r>
    </w:p>
    <w:p w:rsidR="001656C6" w:rsidRPr="00CD06BC" w:rsidRDefault="001656C6" w:rsidP="00E4470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r>
        <w:rPr>
          <w:rFonts w:ascii="Liberation Serif" w:hAnsi="Liberation Serif"/>
        </w:rPr>
        <w:t>и</w:t>
      </w:r>
      <w:proofErr w:type="gramEnd"/>
      <w:r w:rsidR="00E44702">
        <w:rPr>
          <w:rFonts w:ascii="Liberation Serif" w:hAnsi="Liberation Serif"/>
        </w:rPr>
        <w:t xml:space="preserve"> по адресам</w:t>
      </w:r>
      <w:r w:rsidRPr="00CD06BC">
        <w:rPr>
          <w:rFonts w:ascii="Liberation Serif" w:hAnsi="Liberation Serif"/>
        </w:rPr>
        <w:t xml:space="preserve">: </w:t>
      </w:r>
    </w:p>
    <w:p w:rsidR="00640400" w:rsidRDefault="009323A9" w:rsidP="009323A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</w:t>
      </w:r>
      <w:r w:rsidR="001656C6" w:rsidRPr="00CD06BC">
        <w:rPr>
          <w:rFonts w:ascii="Liberation Serif" w:hAnsi="Liberation Serif"/>
        </w:rPr>
        <w:t xml:space="preserve">Свердловская область, Каменский район, </w:t>
      </w:r>
      <w:r w:rsidR="00640400">
        <w:rPr>
          <w:rFonts w:ascii="Liberation Serif" w:hAnsi="Liberation Serif"/>
        </w:rPr>
        <w:t xml:space="preserve">                                                                                    </w:t>
      </w:r>
      <w:r>
        <w:rPr>
          <w:rFonts w:ascii="Liberation Serif" w:hAnsi="Liberation Serif"/>
        </w:rPr>
        <w:t xml:space="preserve">  </w:t>
      </w:r>
      <w:r w:rsidR="00640400">
        <w:rPr>
          <w:rFonts w:ascii="Liberation Serif" w:hAnsi="Liberation Serif"/>
        </w:rPr>
        <w:t xml:space="preserve"> </w:t>
      </w:r>
    </w:p>
    <w:p w:rsidR="00A65509" w:rsidRPr="00640400" w:rsidRDefault="00640400" w:rsidP="00640400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</w:t>
      </w:r>
      <w:r w:rsidR="009323A9">
        <w:rPr>
          <w:rFonts w:ascii="Liberation Serif" w:hAnsi="Liberation Serif"/>
        </w:rPr>
        <w:t xml:space="preserve">               с.</w:t>
      </w:r>
      <w:r>
        <w:rPr>
          <w:rFonts w:ascii="Liberation Serif" w:hAnsi="Liberation Serif"/>
        </w:rPr>
        <w:t xml:space="preserve">  Колчедан, ул. Беляева,  д.3.</w:t>
      </w:r>
      <w:r w:rsidRPr="00640400">
        <w:rPr>
          <w:rFonts w:ascii="Liberation Serif" w:hAnsi="Liberation Serif"/>
        </w:rPr>
        <w:t xml:space="preserve"> </w:t>
      </w:r>
    </w:p>
    <w:p w:rsidR="001656C6" w:rsidRPr="00A65509" w:rsidRDefault="00E44702" w:rsidP="00A65509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                                                                              </w:t>
      </w:r>
      <w:r w:rsidR="00A65509">
        <w:rPr>
          <w:rFonts w:ascii="Liberation Serif" w:hAnsi="Liberation Serif"/>
          <w:bCs/>
        </w:rPr>
        <w:t xml:space="preserve"> </w:t>
      </w:r>
    </w:p>
    <w:p w:rsidR="001656C6" w:rsidRPr="00A17177" w:rsidRDefault="000327C3" w:rsidP="001656C6">
      <w:pPr>
        <w:rPr>
          <w:lang w:eastAsia="hi-IN" w:bidi="hi-IN"/>
        </w:rPr>
      </w:pPr>
      <w:r>
        <w:rPr>
          <w:lang w:eastAsia="hi-IN" w:bidi="hi-IN"/>
        </w:rPr>
        <w:t xml:space="preserve"> </w:t>
      </w: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024309" w:rsidRPr="00024309" w:rsidRDefault="001656C6" w:rsidP="00024309">
      <w:pPr>
        <w:jc w:val="center"/>
        <w:rPr>
          <w:rFonts w:ascii="Liberation Serif" w:hAnsi="Liberation Serif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494A1E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многоквартирного дома, являющегося объектом конкурса по адресу</w:t>
      </w:r>
      <w:r w:rsidR="00024309">
        <w:rPr>
          <w:rFonts w:ascii="Liberation Serif" w:eastAsia="Courier New" w:hAnsi="Liberation Serif" w:cs="Courier New"/>
          <w:kern w:val="2"/>
          <w:lang w:eastAsia="hi-IN" w:bidi="hi-IN"/>
        </w:rPr>
        <w:t xml:space="preserve">: 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9323A9">
        <w:rPr>
          <w:rFonts w:ascii="Liberation Serif" w:hAnsi="Liberation Serif"/>
        </w:rPr>
        <w:t xml:space="preserve"> </w:t>
      </w:r>
      <w:r w:rsidR="00024309">
        <w:rPr>
          <w:rFonts w:ascii="Liberation Serif" w:hAnsi="Liberation Serif"/>
        </w:rPr>
        <w:t>с. Колчедан, ул. Беляева</w:t>
      </w:r>
      <w:r w:rsidR="00494A1E">
        <w:rPr>
          <w:rFonts w:ascii="Liberation Serif" w:hAnsi="Liberation Serif"/>
        </w:rPr>
        <w:t>,</w:t>
      </w:r>
      <w:r w:rsidR="00024309">
        <w:rPr>
          <w:rFonts w:ascii="Liberation Serif" w:hAnsi="Liberation Serif"/>
        </w:rPr>
        <w:t xml:space="preserve"> д.3.</w:t>
      </w:r>
    </w:p>
    <w:p w:rsidR="001656C6" w:rsidRPr="00024309" w:rsidRDefault="00024309" w:rsidP="00024309">
      <w:p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 необходимые для надлежащего содержания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0243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4,</w:t>
            </w:r>
            <w:r w:rsidR="00024309">
              <w:rPr>
                <w:rFonts w:ascii="Liberation Serif" w:hAnsi="Liberation Serif"/>
                <w:sz w:val="24"/>
                <w:szCs w:val="24"/>
              </w:rPr>
              <w:t>74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1656C6" w:rsidRPr="00E36ABD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2,99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  <w:proofErr w:type="gramEnd"/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0243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024309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38,26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0327C3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CD06BC" w:rsidRDefault="004126B2" w:rsidP="004126B2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126B2" w:rsidRPr="00CD06B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126B2" w:rsidRPr="004F513C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для упр</w:t>
      </w:r>
      <w:r w:rsidR="004A4C13">
        <w:rPr>
          <w:rFonts w:ascii="Liberation Serif" w:hAnsi="Liberation Serif"/>
        </w:rPr>
        <w:t>авления многоквартирным  домом.</w:t>
      </w:r>
    </w:p>
    <w:p w:rsidR="004126B2" w:rsidRPr="004C0DFF" w:rsidRDefault="004A4C13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highlight w:val="yellow"/>
        </w:rPr>
      </w:pPr>
      <w:r>
        <w:rPr>
          <w:rFonts w:ascii="Liberation Serif" w:hAnsi="Liberation Serif"/>
        </w:rPr>
        <w:t xml:space="preserve"> 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proofErr w:type="gramStart"/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3.1.2. Оказывать услуги по содержанию и выполнять работы по ремонту общего имущества в многоквартирном доме. В случае оказания услуг и выполнения работ </w:t>
      </w:r>
      <w:r w:rsidRPr="000175F2">
        <w:rPr>
          <w:rFonts w:ascii="Liberation Serif" w:hAnsi="Liberation Serif"/>
        </w:rPr>
        <w:lastRenderedPageBreak/>
        <w:t>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</w:t>
      </w:r>
      <w:r w:rsidRPr="000175F2">
        <w:rPr>
          <w:rFonts w:ascii="Liberation Serif" w:hAnsi="Liberation Serif"/>
        </w:rPr>
        <w:lastRenderedPageBreak/>
        <w:t>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572" w:rsidRDefault="009E6572" w:rsidP="00A24D33">
      <w:r>
        <w:separator/>
      </w:r>
    </w:p>
  </w:endnote>
  <w:endnote w:type="continuationSeparator" w:id="0">
    <w:p w:rsidR="009E6572" w:rsidRDefault="009E6572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572" w:rsidRDefault="009E6572" w:rsidP="00A24D33">
      <w:r>
        <w:separator/>
      </w:r>
    </w:p>
  </w:footnote>
  <w:footnote w:type="continuationSeparator" w:id="0">
    <w:p w:rsidR="009E6572" w:rsidRDefault="009E6572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24309"/>
    <w:rsid w:val="000327C3"/>
    <w:rsid w:val="000448B8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26770"/>
    <w:rsid w:val="001414A3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1C25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6139"/>
    <w:rsid w:val="00352C63"/>
    <w:rsid w:val="00353CB0"/>
    <w:rsid w:val="00354D7A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5712A"/>
    <w:rsid w:val="004712B7"/>
    <w:rsid w:val="004832FD"/>
    <w:rsid w:val="00491276"/>
    <w:rsid w:val="00494A1E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43B3"/>
    <w:rsid w:val="0052672A"/>
    <w:rsid w:val="0053104B"/>
    <w:rsid w:val="00533BDA"/>
    <w:rsid w:val="00543993"/>
    <w:rsid w:val="00545BCF"/>
    <w:rsid w:val="0055650F"/>
    <w:rsid w:val="00572587"/>
    <w:rsid w:val="005938D1"/>
    <w:rsid w:val="00595D80"/>
    <w:rsid w:val="005965F9"/>
    <w:rsid w:val="005A5AE1"/>
    <w:rsid w:val="005B577B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0400"/>
    <w:rsid w:val="00642D8F"/>
    <w:rsid w:val="0064314D"/>
    <w:rsid w:val="00643423"/>
    <w:rsid w:val="00645AFF"/>
    <w:rsid w:val="00653576"/>
    <w:rsid w:val="00661BB4"/>
    <w:rsid w:val="00663D6D"/>
    <w:rsid w:val="006834B0"/>
    <w:rsid w:val="00683995"/>
    <w:rsid w:val="00690038"/>
    <w:rsid w:val="006938B0"/>
    <w:rsid w:val="00693ED9"/>
    <w:rsid w:val="006A5FAD"/>
    <w:rsid w:val="006A6B4B"/>
    <w:rsid w:val="006B5731"/>
    <w:rsid w:val="006C2921"/>
    <w:rsid w:val="006D1FB0"/>
    <w:rsid w:val="006F15D7"/>
    <w:rsid w:val="006F1FAC"/>
    <w:rsid w:val="007000D7"/>
    <w:rsid w:val="007102D6"/>
    <w:rsid w:val="00711FD3"/>
    <w:rsid w:val="00715602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23A9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C278F"/>
    <w:rsid w:val="009D468B"/>
    <w:rsid w:val="009D4B45"/>
    <w:rsid w:val="009D5959"/>
    <w:rsid w:val="009D76CC"/>
    <w:rsid w:val="009E6572"/>
    <w:rsid w:val="009E6A7A"/>
    <w:rsid w:val="009F00CE"/>
    <w:rsid w:val="009F1089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7AD0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1D44"/>
    <w:rsid w:val="00BD3FE4"/>
    <w:rsid w:val="00BF2CD4"/>
    <w:rsid w:val="00BF336E"/>
    <w:rsid w:val="00C161BE"/>
    <w:rsid w:val="00C252CA"/>
    <w:rsid w:val="00C26D98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C7D81"/>
    <w:rsid w:val="00CD06BC"/>
    <w:rsid w:val="00CD498D"/>
    <w:rsid w:val="00D03552"/>
    <w:rsid w:val="00D14EAD"/>
    <w:rsid w:val="00D169B0"/>
    <w:rsid w:val="00D171E8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D41E9"/>
    <w:rsid w:val="00DD7E1C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774E3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40CF"/>
    <w:rsid w:val="00EE751E"/>
    <w:rsid w:val="00EF1256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240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749EA-1341-47BD-94D3-D9A8709E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4808</TotalTime>
  <Pages>25</Pages>
  <Words>11086</Words>
  <Characters>63191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138</cp:revision>
  <cp:lastPrinted>2024-03-11T10:05:00Z</cp:lastPrinted>
  <dcterms:created xsi:type="dcterms:W3CDTF">2019-03-13T06:21:00Z</dcterms:created>
  <dcterms:modified xsi:type="dcterms:W3CDTF">2024-03-18T06:04:00Z</dcterms:modified>
</cp:coreProperties>
</file>